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211E3" w:rsidRDefault="004211E3" w:rsidP="004211E3">
      <w:pPr>
        <w:pStyle w:val="Standard"/>
        <w:jc w:val="right"/>
        <w:rPr>
          <w:rFonts w:cs="Times New Roman"/>
          <w:b/>
          <w:sz w:val="22"/>
        </w:rPr>
      </w:pPr>
      <w:r>
        <w:rPr>
          <w:rFonts w:cs="Times New Roman"/>
          <w:b/>
          <w:sz w:val="22"/>
          <w:szCs w:val="22"/>
        </w:rPr>
        <w:t xml:space="preserve">Część nr 3 </w:t>
      </w:r>
    </w:p>
    <w:p w:rsidR="004211E3" w:rsidRDefault="004211E3" w:rsidP="004211E3">
      <w:pPr>
        <w:pStyle w:val="Standard"/>
        <w:jc w:val="right"/>
        <w:rPr>
          <w:rFonts w:cs="Times New Roman"/>
          <w:b/>
          <w:color w:val="000000"/>
          <w:sz w:val="22"/>
          <w:u w:val="single"/>
        </w:rPr>
      </w:pPr>
      <w:r>
        <w:rPr>
          <w:rFonts w:cs="Times New Roman"/>
          <w:b/>
          <w:color w:val="000000"/>
          <w:sz w:val="22"/>
        </w:rPr>
        <w:t>Załącznik nr 7.3 do SWZ</w:t>
      </w:r>
    </w:p>
    <w:p w:rsidR="004211E3" w:rsidRDefault="004211E3" w:rsidP="004211E3">
      <w:pPr>
        <w:pStyle w:val="Standard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Sygn. postępowania ZZ-2380-</w:t>
      </w:r>
      <w:r w:rsidR="00B821E9">
        <w:rPr>
          <w:rFonts w:cs="Times New Roman"/>
          <w:color w:val="000000"/>
          <w:sz w:val="20"/>
          <w:szCs w:val="20"/>
        </w:rPr>
        <w:t>28</w:t>
      </w:r>
      <w:bookmarkStart w:id="0" w:name="_GoBack"/>
      <w:bookmarkEnd w:id="0"/>
      <w:r>
        <w:rPr>
          <w:rFonts w:cs="Times New Roman"/>
          <w:color w:val="000000"/>
          <w:sz w:val="20"/>
          <w:szCs w:val="20"/>
        </w:rPr>
        <w:t>/25</w:t>
      </w:r>
    </w:p>
    <w:p w:rsidR="00537A2B" w:rsidRDefault="00537A2B">
      <w:pPr>
        <w:pStyle w:val="Standard"/>
        <w:jc w:val="both"/>
        <w:rPr>
          <w:rFonts w:cs="Times New Roman"/>
          <w:b/>
          <w:bCs/>
          <w:sz w:val="22"/>
          <w:szCs w:val="22"/>
          <w:u w:val="single"/>
        </w:rPr>
      </w:pPr>
    </w:p>
    <w:p w:rsidR="00537A2B" w:rsidRDefault="00537A2B">
      <w:pPr>
        <w:pStyle w:val="Standard"/>
        <w:spacing w:line="360" w:lineRule="auto"/>
        <w:jc w:val="center"/>
        <w:rPr>
          <w:rFonts w:eastAsia="Andale Sans UI" w:cs="Times New Roman"/>
          <w:b/>
          <w:bCs/>
          <w:sz w:val="22"/>
          <w:szCs w:val="22"/>
          <w:u w:val="single"/>
        </w:rPr>
      </w:pPr>
    </w:p>
    <w:p w:rsidR="00537A2B" w:rsidRDefault="00F475A5">
      <w:pPr>
        <w:pStyle w:val="Standard"/>
        <w:spacing w:line="360" w:lineRule="auto"/>
        <w:jc w:val="center"/>
        <w:rPr>
          <w:rFonts w:cs="Times New Roman"/>
          <w:b/>
        </w:rPr>
      </w:pPr>
      <w:r>
        <w:rPr>
          <w:rFonts w:eastAsia="Andale Sans UI" w:cs="Times New Roman"/>
          <w:b/>
          <w:bCs/>
        </w:rPr>
        <w:t>Dostawa urządzeń wielofunkcyjnych kolorowych A3</w:t>
      </w:r>
    </w:p>
    <w:p w:rsidR="00537A2B" w:rsidRDefault="00537A2B">
      <w:pPr>
        <w:pStyle w:val="Standard"/>
        <w:spacing w:line="360" w:lineRule="auto"/>
        <w:jc w:val="both"/>
        <w:rPr>
          <w:rFonts w:cs="Times New Roman"/>
          <w:b/>
        </w:rPr>
      </w:pPr>
    </w:p>
    <w:p w:rsidR="00537A2B" w:rsidRDefault="00F475A5">
      <w:pPr>
        <w:pStyle w:val="Standard"/>
        <w:spacing w:line="360" w:lineRule="auto"/>
        <w:jc w:val="both"/>
        <w:rPr>
          <w:rFonts w:cs="Times New Roman"/>
          <w:b/>
          <w:sz w:val="22"/>
          <w:szCs w:val="22"/>
          <w:u w:val="single"/>
        </w:rPr>
      </w:pPr>
      <w:r>
        <w:rPr>
          <w:rFonts w:cs="Times New Roman"/>
          <w:b/>
          <w:sz w:val="22"/>
          <w:szCs w:val="22"/>
        </w:rPr>
        <w:t>Opis kryteriów, którymi Zamawiający będzie się kierował przy wyborze oferty</w:t>
      </w:r>
      <w:r>
        <w:rPr>
          <w:rFonts w:cs="Times New Roman"/>
          <w:b/>
          <w:sz w:val="22"/>
          <w:szCs w:val="22"/>
        </w:rPr>
        <w:br/>
        <w:t>wraz z podaniem sposobu oceny ofert.</w:t>
      </w:r>
    </w:p>
    <w:p w:rsidR="00537A2B" w:rsidRDefault="00537A2B">
      <w:pPr>
        <w:pStyle w:val="Standard"/>
        <w:spacing w:line="360" w:lineRule="auto"/>
        <w:rPr>
          <w:rFonts w:cs="Times New Roman"/>
          <w:b/>
          <w:sz w:val="22"/>
          <w:szCs w:val="22"/>
          <w:u w:val="single"/>
        </w:rPr>
      </w:pPr>
    </w:p>
    <w:p w:rsidR="00537A2B" w:rsidRDefault="00F475A5">
      <w:pPr>
        <w:pStyle w:val="Standard"/>
        <w:shd w:val="clear" w:color="auto" w:fill="FFFFFF"/>
        <w:spacing w:line="360" w:lineRule="auto"/>
        <w:jc w:val="both"/>
        <w:rPr>
          <w:rFonts w:eastAsia="Times New Roman" w:cs="Times New Roman"/>
          <w:b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Przy dokonywaniu wyboru najkorzystniejszej oferty Zamawiający stosować będzie następujące kryteria oceny ofert:</w:t>
      </w:r>
    </w:p>
    <w:p w:rsidR="00537A2B" w:rsidRDefault="00537A2B">
      <w:pPr>
        <w:pStyle w:val="Standard"/>
        <w:rPr>
          <w:rFonts w:eastAsia="Times New Roman" w:cs="Times New Roman"/>
          <w:b/>
          <w:sz w:val="22"/>
          <w:szCs w:val="22"/>
        </w:rPr>
      </w:pPr>
    </w:p>
    <w:tbl>
      <w:tblPr>
        <w:tblW w:w="9705" w:type="dxa"/>
        <w:tblLayout w:type="fixed"/>
        <w:tblLook w:val="0000" w:firstRow="0" w:lastRow="0" w:firstColumn="0" w:lastColumn="0" w:noHBand="0" w:noVBand="0"/>
      </w:tblPr>
      <w:tblGrid>
        <w:gridCol w:w="1242"/>
        <w:gridCol w:w="5898"/>
        <w:gridCol w:w="793"/>
        <w:gridCol w:w="1772"/>
      </w:tblGrid>
      <w:tr w:rsidR="00537A2B" w:rsidTr="00B4753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  <w:szCs w:val="22"/>
              </w:rPr>
              <w:t>Nazwa kryterium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</w:pPr>
            <w:r>
              <w:rPr>
                <w:rFonts w:cs="Times New Roman"/>
                <w:b/>
                <w:sz w:val="22"/>
                <w:szCs w:val="22"/>
              </w:rPr>
              <w:t>Kryteria przyznawania punktów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  <w:szCs w:val="22"/>
              </w:rPr>
              <w:t>Waga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  <w:szCs w:val="22"/>
              </w:rPr>
              <w:t>Sposób oceny</w:t>
            </w:r>
          </w:p>
        </w:tc>
      </w:tr>
      <w:tr w:rsidR="00537A2B" w:rsidTr="00B4753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K1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</w:pPr>
            <w:r>
              <w:rPr>
                <w:rFonts w:cs="Times New Roman"/>
                <w:sz w:val="22"/>
                <w:szCs w:val="22"/>
              </w:rPr>
              <w:t>Cena oferty brutto dla całości przedmiotu zamówienia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Minimalizacja</w:t>
            </w:r>
          </w:p>
        </w:tc>
      </w:tr>
      <w:tr w:rsidR="00537A2B" w:rsidTr="00B4753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K2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</w:pPr>
            <w:r>
              <w:rPr>
                <w:rFonts w:cs="Times New Roman"/>
                <w:color w:val="000000"/>
              </w:rPr>
              <w:t>Okres gwarancji na całość przedmiotu zamówienia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30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Wg opisu</w:t>
            </w:r>
          </w:p>
        </w:tc>
      </w:tr>
      <w:tr w:rsidR="00537A2B" w:rsidTr="00B4753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K3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</w:pPr>
            <w:r>
              <w:rPr>
                <w:rFonts w:cs="Times New Roman"/>
                <w:sz w:val="22"/>
                <w:szCs w:val="22"/>
              </w:rPr>
              <w:t>Wydajność czarnego tonera urządzenia wielofunkcyjnego kolorowego A3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Maksymalizacja</w:t>
            </w:r>
          </w:p>
        </w:tc>
      </w:tr>
      <w:tr w:rsidR="00537A2B" w:rsidTr="00B4753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K4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</w:pPr>
            <w:r>
              <w:rPr>
                <w:rFonts w:cs="Times New Roman"/>
                <w:sz w:val="22"/>
                <w:szCs w:val="22"/>
              </w:rPr>
              <w:t>Wydajność czarnego bębna urządzenia wielofunkcyjnego kolorowego A3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A2B" w:rsidRDefault="00F475A5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Maksymalizacja</w:t>
            </w:r>
          </w:p>
        </w:tc>
      </w:tr>
    </w:tbl>
    <w:p w:rsidR="00537A2B" w:rsidRDefault="00537A2B">
      <w:pPr>
        <w:pStyle w:val="Standard"/>
        <w:rPr>
          <w:rFonts w:cs="Times New Roman"/>
          <w:b/>
          <w:sz w:val="22"/>
          <w:szCs w:val="22"/>
        </w:rPr>
      </w:pPr>
    </w:p>
    <w:p w:rsidR="00DD6872" w:rsidRDefault="00DD6872">
      <w:pPr>
        <w:pStyle w:val="BodyText21"/>
        <w:tabs>
          <w:tab w:val="left" w:pos="326"/>
        </w:tabs>
        <w:ind w:left="-10"/>
        <w:rPr>
          <w:rFonts w:cs="Times New Roman"/>
          <w:b/>
          <w:sz w:val="22"/>
          <w:szCs w:val="22"/>
        </w:rPr>
      </w:pPr>
    </w:p>
    <w:p w:rsidR="00537A2B" w:rsidRDefault="00F475A5">
      <w:pPr>
        <w:pStyle w:val="BodyText21"/>
        <w:tabs>
          <w:tab w:val="left" w:pos="326"/>
        </w:tabs>
        <w:ind w:left="-10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Sposób obliczenia punktów w odniesieniu do kryterium K1 – cena oferty brutto</w:t>
      </w:r>
      <w:r w:rsidR="00A77378">
        <w:rPr>
          <w:rFonts w:cs="Times New Roman"/>
          <w:b/>
          <w:sz w:val="22"/>
          <w:szCs w:val="22"/>
        </w:rPr>
        <w:t xml:space="preserve"> dla </w:t>
      </w:r>
      <w:r w:rsidR="00A77378" w:rsidRPr="00A77378">
        <w:rPr>
          <w:rFonts w:cs="Times New Roman"/>
          <w:b/>
          <w:sz w:val="22"/>
          <w:szCs w:val="22"/>
        </w:rPr>
        <w:t>całości przedmiotu zamówienia</w:t>
      </w:r>
      <w:r>
        <w:rPr>
          <w:rFonts w:cs="Times New Roman"/>
          <w:b/>
          <w:sz w:val="22"/>
          <w:szCs w:val="22"/>
        </w:rPr>
        <w:t>:</w:t>
      </w:r>
    </w:p>
    <w:p w:rsidR="00537A2B" w:rsidRDefault="00537A2B">
      <w:pPr>
        <w:pStyle w:val="BodyText21"/>
        <w:tabs>
          <w:tab w:val="left" w:pos="326"/>
        </w:tabs>
        <w:ind w:left="-10"/>
        <w:rPr>
          <w:rFonts w:cs="Times New Roman"/>
          <w:b/>
          <w:sz w:val="22"/>
          <w:szCs w:val="22"/>
        </w:rPr>
      </w:pPr>
    </w:p>
    <w:p w:rsidR="00537A2B" w:rsidRDefault="00F475A5">
      <w:pPr>
        <w:pStyle w:val="BodyText21"/>
        <w:tabs>
          <w:tab w:val="left" w:pos="326"/>
        </w:tabs>
        <w:ind w:left="-1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K1 – waga 50 % (maksymalnie Wykonawca może otrzymać 50 punktów)</w:t>
      </w:r>
    </w:p>
    <w:p w:rsidR="00537A2B" w:rsidRDefault="00537A2B">
      <w:pPr>
        <w:pStyle w:val="BodyText21"/>
        <w:tabs>
          <w:tab w:val="left" w:pos="326"/>
        </w:tabs>
        <w:ind w:left="-10"/>
        <w:rPr>
          <w:rFonts w:cs="Times New Roman"/>
          <w:sz w:val="22"/>
          <w:szCs w:val="22"/>
        </w:rPr>
      </w:pPr>
    </w:p>
    <w:p w:rsidR="00537A2B" w:rsidRPr="0089421D" w:rsidRDefault="0089421D">
      <w:pPr>
        <w:pStyle w:val="BodyText21"/>
        <w:tabs>
          <w:tab w:val="left" w:pos="326"/>
        </w:tabs>
        <w:ind w:left="-10"/>
        <w:jc w:val="center"/>
        <w:rPr>
          <w:rFonts w:cs="Times New Roman"/>
          <w:sz w:val="22"/>
          <w:szCs w:val="22"/>
        </w:rPr>
      </w:pPr>
      <m:oMathPara>
        <m:oMath>
          <m:r>
            <w:rPr>
              <w:rFonts w:ascii="Cambria Math" w:hAnsi="Cambria Math" w:cs="Times New Roman"/>
            </w:rPr>
            <m:t>K1=50×(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CG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CG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oferty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)pkt</m:t>
          </m:r>
        </m:oMath>
      </m:oMathPara>
    </w:p>
    <w:p w:rsidR="00537A2B" w:rsidRDefault="00537A2B">
      <w:pPr>
        <w:pStyle w:val="BodyText21"/>
        <w:tabs>
          <w:tab w:val="left" w:pos="326"/>
        </w:tabs>
        <w:ind w:left="-10"/>
        <w:rPr>
          <w:rFonts w:cs="Times New Roman"/>
          <w:sz w:val="22"/>
          <w:szCs w:val="22"/>
        </w:rPr>
      </w:pPr>
    </w:p>
    <w:p w:rsidR="00537A2B" w:rsidRDefault="00F475A5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i/>
          <w:iCs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gdzie:</w:t>
      </w:r>
    </w:p>
    <w:p w:rsidR="00537A2B" w:rsidRDefault="00F475A5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eastAsia="Andale Sans UI" w:cs="Times New Roman"/>
          <w:i/>
          <w:iCs/>
          <w:sz w:val="22"/>
          <w:szCs w:val="22"/>
        </w:rPr>
      </w:pPr>
      <w:r>
        <w:rPr>
          <w:rFonts w:eastAsia="Andale Sans UI" w:cs="Times New Roman"/>
          <w:i/>
          <w:iCs/>
          <w:sz w:val="22"/>
          <w:szCs w:val="22"/>
        </w:rPr>
        <w:t xml:space="preserve">CG min – </w:t>
      </w:r>
      <w:r>
        <w:rPr>
          <w:rFonts w:eastAsia="Andale Sans UI" w:cs="Times New Roman"/>
          <w:sz w:val="22"/>
          <w:szCs w:val="22"/>
        </w:rPr>
        <w:t>oznacza najniższą cenę spośród badanych ofert,</w:t>
      </w:r>
    </w:p>
    <w:p w:rsidR="00537A2B" w:rsidRDefault="00F475A5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cs="Times New Roman"/>
          <w:sz w:val="22"/>
          <w:szCs w:val="22"/>
        </w:rPr>
      </w:pPr>
      <w:r>
        <w:rPr>
          <w:rFonts w:eastAsia="Andale Sans UI" w:cs="Times New Roman"/>
          <w:i/>
          <w:iCs/>
          <w:sz w:val="22"/>
          <w:szCs w:val="22"/>
        </w:rPr>
        <w:t>CG oferty</w:t>
      </w:r>
      <w:r w:rsidR="00EA7A11">
        <w:rPr>
          <w:rFonts w:eastAsia="Andale Sans UI" w:cs="Times New Roman"/>
          <w:sz w:val="22"/>
          <w:szCs w:val="22"/>
        </w:rPr>
        <w:t xml:space="preserve"> – oznacza cenę oferty badanej.</w:t>
      </w:r>
    </w:p>
    <w:p w:rsidR="00537A2B" w:rsidRDefault="00537A2B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sz w:val="22"/>
          <w:szCs w:val="22"/>
        </w:rPr>
      </w:pPr>
    </w:p>
    <w:p w:rsidR="00EA7A11" w:rsidRPr="0072335E" w:rsidRDefault="00EA7A11" w:rsidP="00EA7A11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</w:t>
      </w:r>
      <w:r w:rsidRPr="0072335E">
        <w:rPr>
          <w:rFonts w:cs="Times New Roman"/>
          <w:sz w:val="22"/>
          <w:szCs w:val="22"/>
        </w:rPr>
        <w:t>amawiający przyjmie łączną cenę oferty brutto tj. za zamówienie podstawowe (gwarantowane) i zamówienia w ramach prawa opcji</w:t>
      </w:r>
      <w:r>
        <w:rPr>
          <w:rFonts w:cs="Times New Roman"/>
          <w:sz w:val="22"/>
          <w:szCs w:val="22"/>
        </w:rPr>
        <w:t>.</w:t>
      </w:r>
    </w:p>
    <w:p w:rsidR="00EA7A11" w:rsidRDefault="00EA7A1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sz w:val="22"/>
          <w:szCs w:val="22"/>
        </w:rPr>
      </w:pPr>
    </w:p>
    <w:p w:rsidR="00DD6872" w:rsidRDefault="00DD6872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b/>
          <w:sz w:val="22"/>
          <w:szCs w:val="22"/>
        </w:rPr>
      </w:pPr>
    </w:p>
    <w:p w:rsidR="00537A2B" w:rsidRDefault="00F475A5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Sposób obliczenia punktów w odniesieniu do kryterium K2 – </w:t>
      </w:r>
      <w:r w:rsidR="00D24D01" w:rsidRPr="00D24D01">
        <w:rPr>
          <w:rFonts w:cs="Times New Roman"/>
          <w:b/>
          <w:sz w:val="22"/>
          <w:szCs w:val="22"/>
        </w:rPr>
        <w:t>Okres gwarancji na całość przedmiotu zamówienia</w:t>
      </w:r>
      <w:r w:rsidR="00D24D01">
        <w:rPr>
          <w:rFonts w:cs="Times New Roman"/>
          <w:b/>
          <w:sz w:val="22"/>
          <w:szCs w:val="22"/>
        </w:rPr>
        <w:t>:</w:t>
      </w:r>
    </w:p>
    <w:p w:rsidR="00537A2B" w:rsidRDefault="00537A2B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b/>
          <w:sz w:val="22"/>
          <w:szCs w:val="22"/>
        </w:rPr>
      </w:pPr>
    </w:p>
    <w:p w:rsidR="00537A2B" w:rsidRDefault="00F475A5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K2 – waga 30 % (maksym</w:t>
      </w:r>
      <w:r w:rsidR="00B4753A">
        <w:rPr>
          <w:rFonts w:cs="Times New Roman"/>
          <w:sz w:val="22"/>
          <w:szCs w:val="22"/>
        </w:rPr>
        <w:t>alnie Wykonawca może otrzymać 30</w:t>
      </w:r>
      <w:r>
        <w:rPr>
          <w:rFonts w:cs="Times New Roman"/>
          <w:sz w:val="22"/>
          <w:szCs w:val="22"/>
        </w:rPr>
        <w:t xml:space="preserve"> punktów)</w:t>
      </w:r>
    </w:p>
    <w:p w:rsidR="00537A2B" w:rsidRDefault="00537A2B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sz w:val="22"/>
          <w:szCs w:val="22"/>
        </w:rPr>
      </w:pPr>
    </w:p>
    <w:p w:rsidR="00537A2B" w:rsidRDefault="00F475A5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W kryterium K2 Termin gwarancji punkty zostaną przydzielone następująco:</w:t>
      </w:r>
    </w:p>
    <w:p w:rsidR="00537A2B" w:rsidRDefault="00F475A5">
      <w:pPr>
        <w:pStyle w:val="Standard"/>
        <w:numPr>
          <w:ilvl w:val="0"/>
          <w:numId w:val="3"/>
        </w:numPr>
        <w:tabs>
          <w:tab w:val="left" w:pos="-795"/>
          <w:tab w:val="left" w:pos="-511"/>
          <w:tab w:val="left" w:pos="0"/>
        </w:tabs>
        <w:autoSpaceDE w:val="0"/>
        <w:spacing w:line="360" w:lineRule="auto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0 pkt – deklarowany przez Wykonawcę minimalny okres gwarancji na oferowany sprzęt – 36 miesięcy</w:t>
      </w:r>
    </w:p>
    <w:p w:rsidR="00537A2B" w:rsidRDefault="00F475A5">
      <w:pPr>
        <w:pStyle w:val="Standard"/>
        <w:numPr>
          <w:ilvl w:val="0"/>
          <w:numId w:val="2"/>
        </w:numPr>
        <w:tabs>
          <w:tab w:val="left" w:pos="-795"/>
          <w:tab w:val="left" w:pos="-511"/>
          <w:tab w:val="left" w:pos="0"/>
        </w:tabs>
        <w:autoSpaceDE w:val="0"/>
        <w:spacing w:line="360" w:lineRule="auto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10 pkt – deklarowany przez Wykonawcę okres gwarancji – 37 – 47 miesięcy</w:t>
      </w:r>
    </w:p>
    <w:p w:rsidR="00537A2B" w:rsidRDefault="00F475A5">
      <w:pPr>
        <w:pStyle w:val="Standard"/>
        <w:numPr>
          <w:ilvl w:val="0"/>
          <w:numId w:val="2"/>
        </w:numPr>
        <w:tabs>
          <w:tab w:val="left" w:pos="-795"/>
          <w:tab w:val="left" w:pos="-511"/>
          <w:tab w:val="left" w:pos="0"/>
        </w:tabs>
        <w:autoSpaceDE w:val="0"/>
        <w:spacing w:line="360" w:lineRule="auto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20 pkt – deklarowany przez Wykonawcę okres gwarancji – 48 – 59 miesięcy</w:t>
      </w:r>
    </w:p>
    <w:p w:rsidR="00537A2B" w:rsidRDefault="00F475A5">
      <w:pPr>
        <w:pStyle w:val="Standard"/>
        <w:numPr>
          <w:ilvl w:val="0"/>
          <w:numId w:val="2"/>
        </w:numPr>
        <w:tabs>
          <w:tab w:val="left" w:pos="-795"/>
          <w:tab w:val="left" w:pos="-511"/>
          <w:tab w:val="left" w:pos="0"/>
        </w:tabs>
        <w:autoSpaceDE w:val="0"/>
        <w:spacing w:line="360" w:lineRule="auto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lastRenderedPageBreak/>
        <w:t>30 pkt – deklarowany przez Wykonawcę okres gwarancji – 60 miesięcy i powyżej</w:t>
      </w:r>
    </w:p>
    <w:p w:rsidR="00537A2B" w:rsidRDefault="00537A2B">
      <w:pPr>
        <w:pStyle w:val="Standard"/>
        <w:tabs>
          <w:tab w:val="left" w:pos="0"/>
          <w:tab w:val="left" w:pos="284"/>
        </w:tabs>
        <w:autoSpaceDE w:val="0"/>
        <w:spacing w:line="360" w:lineRule="auto"/>
        <w:rPr>
          <w:rFonts w:eastAsia="Andale Sans UI" w:cs="Times New Roman"/>
          <w:sz w:val="22"/>
          <w:szCs w:val="22"/>
        </w:rPr>
      </w:pPr>
    </w:p>
    <w:p w:rsidR="00537A2B" w:rsidRDefault="00F475A5" w:rsidP="00DD6872">
      <w:pPr>
        <w:pStyle w:val="Standard"/>
        <w:tabs>
          <w:tab w:val="left" w:pos="0"/>
          <w:tab w:val="left" w:pos="284"/>
        </w:tabs>
        <w:autoSpaceDE w:val="0"/>
        <w:spacing w:line="360" w:lineRule="auto"/>
        <w:jc w:val="both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Zamawiający wymaga, aby okres gwarancji na oferowany sprzęt wynosił minimum 36 miesiące.</w:t>
      </w:r>
      <w:r>
        <w:rPr>
          <w:rFonts w:eastAsia="Andale Sans UI" w:cs="Times New Roman"/>
          <w:sz w:val="22"/>
          <w:szCs w:val="22"/>
        </w:rPr>
        <w:br/>
        <w:t>W przypadku gdy Wykonawca w formularzu ofertowym zadeklaruje inne wartości niż wskazane powyżej dla okresu</w:t>
      </w:r>
      <w:r w:rsidR="00DD6872">
        <w:rPr>
          <w:rFonts w:eastAsia="Andale Sans UI" w:cs="Times New Roman"/>
          <w:sz w:val="22"/>
          <w:szCs w:val="22"/>
        </w:rPr>
        <w:t xml:space="preserve"> </w:t>
      </w:r>
      <w:r>
        <w:rPr>
          <w:rFonts w:eastAsia="Andale Sans UI" w:cs="Times New Roman"/>
          <w:sz w:val="22"/>
          <w:szCs w:val="22"/>
        </w:rPr>
        <w:t>gwarancji,</w:t>
      </w:r>
      <w:r w:rsidR="00DD6872">
        <w:rPr>
          <w:rFonts w:eastAsia="Andale Sans UI" w:cs="Times New Roman"/>
          <w:sz w:val="22"/>
          <w:szCs w:val="22"/>
        </w:rPr>
        <w:t xml:space="preserve"> </w:t>
      </w:r>
      <w:r>
        <w:rPr>
          <w:rFonts w:eastAsia="Andale Sans UI" w:cs="Times New Roman"/>
          <w:sz w:val="22"/>
          <w:szCs w:val="22"/>
        </w:rPr>
        <w:t xml:space="preserve">Zamawiający przyjmie </w:t>
      </w:r>
      <w:r w:rsidR="00DD6872">
        <w:rPr>
          <w:rFonts w:eastAsia="Andale Sans UI" w:cs="Times New Roman"/>
          <w:sz w:val="22"/>
          <w:szCs w:val="22"/>
        </w:rPr>
        <w:t xml:space="preserve">wartość poprzez zaokrąglenie „w </w:t>
      </w:r>
      <w:r>
        <w:rPr>
          <w:rFonts w:eastAsia="Andale Sans UI" w:cs="Times New Roman"/>
          <w:sz w:val="22"/>
          <w:szCs w:val="22"/>
        </w:rPr>
        <w:t>dół”</w:t>
      </w:r>
      <w:r w:rsidR="00DD6872">
        <w:rPr>
          <w:rFonts w:eastAsia="Andale Sans UI" w:cs="Times New Roman"/>
          <w:sz w:val="22"/>
          <w:szCs w:val="22"/>
        </w:rPr>
        <w:t xml:space="preserve"> </w:t>
      </w:r>
      <w:r>
        <w:rPr>
          <w:rFonts w:eastAsia="Andale Sans UI" w:cs="Times New Roman"/>
          <w:sz w:val="22"/>
          <w:szCs w:val="22"/>
        </w:rPr>
        <w:t>i przyzna punkty odpowiednio. W przypadku gdy deklarowany przez Wykonawcę okres gwarancji będzie krótszy niż 36 miesiące, Zamawiający odrzuci ofertę jako niezgodną z SWZ, w przypadku braku informacji dotyczącej długości okresu gwarancji, Zamawiający przyjmie, że Wykonawca udziela minimalnego wymaganego okresu gwarancji, tj. 36 miesiące i przyzna 0 punktów.</w:t>
      </w:r>
    </w:p>
    <w:p w:rsidR="00537A2B" w:rsidRDefault="00537A2B">
      <w:pPr>
        <w:pStyle w:val="Standard"/>
        <w:tabs>
          <w:tab w:val="left" w:pos="0"/>
          <w:tab w:val="left" w:pos="284"/>
        </w:tabs>
        <w:autoSpaceDE w:val="0"/>
        <w:rPr>
          <w:rFonts w:eastAsia="Andale Sans UI" w:cs="Times New Roman"/>
          <w:sz w:val="22"/>
          <w:szCs w:val="22"/>
        </w:rPr>
      </w:pPr>
    </w:p>
    <w:p w:rsidR="00537A2B" w:rsidRDefault="00537A2B">
      <w:pPr>
        <w:pStyle w:val="Standard"/>
        <w:tabs>
          <w:tab w:val="left" w:pos="691"/>
        </w:tabs>
        <w:ind w:left="355" w:hanging="336"/>
        <w:jc w:val="both"/>
        <w:rPr>
          <w:rFonts w:eastAsia="Andale Sans UI" w:cs="Times New Roman"/>
          <w:b/>
          <w:sz w:val="22"/>
          <w:szCs w:val="22"/>
        </w:rPr>
      </w:pPr>
    </w:p>
    <w:p w:rsidR="00537A2B" w:rsidRDefault="00F475A5" w:rsidP="00D910CC">
      <w:pPr>
        <w:pStyle w:val="Standard"/>
        <w:tabs>
          <w:tab w:val="left" w:pos="691"/>
        </w:tabs>
        <w:spacing w:line="360" w:lineRule="auto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Sposób obliczenia punktów w odniesieniu do kryterium K3 – Wydajność czarnego tonera </w:t>
      </w:r>
      <w:r w:rsidR="00DD6872">
        <w:rPr>
          <w:rFonts w:eastAsia="Times New Roman" w:cs="Times New Roman"/>
          <w:b/>
          <w:bCs/>
          <w:spacing w:val="-2"/>
          <w:sz w:val="22"/>
          <w:szCs w:val="22"/>
        </w:rPr>
        <w:t xml:space="preserve">urządzenia </w:t>
      </w:r>
      <w:r>
        <w:rPr>
          <w:rFonts w:eastAsia="Times New Roman" w:cs="Times New Roman"/>
          <w:b/>
          <w:bCs/>
          <w:spacing w:val="-2"/>
          <w:sz w:val="22"/>
          <w:szCs w:val="22"/>
        </w:rPr>
        <w:t>wielofunkcyjnego kolorowego A3</w:t>
      </w:r>
    </w:p>
    <w:p w:rsidR="00537A2B" w:rsidRDefault="00537A2B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sz w:val="22"/>
          <w:szCs w:val="22"/>
        </w:rPr>
      </w:pPr>
    </w:p>
    <w:p w:rsidR="00537A2B" w:rsidRDefault="00F475A5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K3 – waga 10 % (maksymalnie Wykonawca może otrzymać 10 punktów)</w:t>
      </w:r>
    </w:p>
    <w:p w:rsidR="00537A2B" w:rsidRDefault="00537A2B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sz w:val="22"/>
          <w:szCs w:val="22"/>
        </w:rPr>
      </w:pPr>
    </w:p>
    <w:p w:rsidR="00537A2B" w:rsidRDefault="00B4753A">
      <w:pPr>
        <w:jc w:val="center"/>
        <w:rPr>
          <w:rFonts w:eastAsia="Andale Sans UI" w:cs="Times New Roman"/>
          <w:sz w:val="22"/>
          <w:szCs w:val="22"/>
        </w:rPr>
      </w:pPr>
      <m:oMathPara>
        <m:oMath>
          <m:r>
            <w:rPr>
              <w:rFonts w:ascii="Cambria Math" w:hAnsi="Cambria Math" w:cs="Times New Roman"/>
            </w:rPr>
            <m:t>K3=10×(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BC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oferty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BC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max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)pkt</m:t>
          </m:r>
        </m:oMath>
      </m:oMathPara>
    </w:p>
    <w:p w:rsidR="00537A2B" w:rsidRDefault="00537A2B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sz w:val="22"/>
          <w:szCs w:val="22"/>
        </w:rPr>
      </w:pPr>
    </w:p>
    <w:p w:rsidR="00537A2B" w:rsidRDefault="00F475A5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i/>
          <w:iCs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gdzie:</w:t>
      </w:r>
    </w:p>
    <w:p w:rsidR="00537A2B" w:rsidRDefault="00F475A5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eastAsia="Andale Sans UI" w:cs="Times New Roman"/>
          <w:i/>
          <w:iCs/>
          <w:sz w:val="22"/>
          <w:szCs w:val="22"/>
        </w:rPr>
      </w:pP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  <w:t xml:space="preserve">BC max – </w:t>
      </w:r>
      <w:r>
        <w:rPr>
          <w:rFonts w:eastAsia="Andale Sans UI" w:cs="Times New Roman"/>
          <w:sz w:val="22"/>
          <w:szCs w:val="22"/>
        </w:rPr>
        <w:t>oznacza najwyższą wydajność tonera spośród badanych ofert,</w:t>
      </w:r>
    </w:p>
    <w:p w:rsidR="00537A2B" w:rsidRDefault="00F475A5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  <w:t>BC oferty</w:t>
      </w:r>
      <w:r>
        <w:rPr>
          <w:rFonts w:eastAsia="Andale Sans UI" w:cs="Times New Roman"/>
          <w:sz w:val="22"/>
          <w:szCs w:val="22"/>
        </w:rPr>
        <w:t xml:space="preserve"> – oznacza wydajność tonera w badanej ofercie</w:t>
      </w:r>
    </w:p>
    <w:p w:rsidR="00537A2B" w:rsidRDefault="00537A2B">
      <w:pPr>
        <w:pStyle w:val="Standard"/>
        <w:tabs>
          <w:tab w:val="left" w:pos="0"/>
          <w:tab w:val="left" w:pos="284"/>
        </w:tabs>
        <w:autoSpaceDE w:val="0"/>
        <w:rPr>
          <w:rFonts w:eastAsia="Andale Sans UI" w:cs="Times New Roman"/>
          <w:sz w:val="22"/>
          <w:szCs w:val="22"/>
        </w:rPr>
      </w:pPr>
    </w:p>
    <w:p w:rsidR="00537A2B" w:rsidRDefault="00F475A5">
      <w:pPr>
        <w:pStyle w:val="Standard"/>
        <w:spacing w:line="360" w:lineRule="auto"/>
        <w:ind w:firstLine="17"/>
        <w:jc w:val="both"/>
        <w:rPr>
          <w:rFonts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Zamawiający wymaga, aby minimalna wydajność czarnego tonera wynosiła 70000 stron A4 wg specyfikacji producenta urządzenia. W przypadku gdy Wykonawca zaproponuje toner o wydajności mniejszej niż 70000 stron A4 Zamawiający odrzuci ofertę jako niezgodną z SWZ. W przypadku gdy Wykonawca nie zawrze informacji o wydajności tonera w ofercie, Zamawiający przyjmie, że Wykonawca oferuje toner o minimalnej wymaganej wydajności, tj. 70000 stron A4 i przyzna punkty zgodnie z powyższym wzorem.</w:t>
      </w:r>
    </w:p>
    <w:p w:rsidR="00537A2B" w:rsidRDefault="00537A2B">
      <w:pPr>
        <w:pStyle w:val="Standard"/>
        <w:spacing w:line="360" w:lineRule="auto"/>
        <w:ind w:firstLine="17"/>
        <w:jc w:val="both"/>
        <w:rPr>
          <w:rFonts w:cs="Times New Roman"/>
          <w:sz w:val="22"/>
          <w:szCs w:val="22"/>
        </w:rPr>
      </w:pPr>
    </w:p>
    <w:p w:rsidR="00537A2B" w:rsidRDefault="00537A2B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sz w:val="22"/>
          <w:szCs w:val="22"/>
        </w:rPr>
      </w:pPr>
    </w:p>
    <w:p w:rsidR="00DD6872" w:rsidRDefault="00F475A5" w:rsidP="00D910CC">
      <w:pPr>
        <w:pStyle w:val="Standard"/>
        <w:tabs>
          <w:tab w:val="left" w:pos="691"/>
        </w:tabs>
        <w:spacing w:line="360" w:lineRule="auto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Sposób obliczenia punktów w odniesieniu do kryterium K4 – Wydajność bębna </w:t>
      </w:r>
      <w:r w:rsidR="00DD6872">
        <w:rPr>
          <w:rFonts w:eastAsia="Times New Roman" w:cs="Times New Roman"/>
          <w:b/>
          <w:bCs/>
          <w:spacing w:val="-2"/>
          <w:sz w:val="22"/>
          <w:szCs w:val="22"/>
        </w:rPr>
        <w:t>urządzenia wielofunkcyjnego kolorowego A3</w:t>
      </w:r>
    </w:p>
    <w:p w:rsidR="00537A2B" w:rsidRDefault="00537A2B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sz w:val="22"/>
          <w:szCs w:val="22"/>
        </w:rPr>
      </w:pPr>
    </w:p>
    <w:p w:rsidR="00537A2B" w:rsidRDefault="00537A2B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sz w:val="22"/>
          <w:szCs w:val="22"/>
        </w:rPr>
      </w:pPr>
    </w:p>
    <w:p w:rsidR="00537A2B" w:rsidRDefault="00F475A5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K4 – waga 10 % (maksymalnie Wykonawca może otrzymać 10 punktów)</w:t>
      </w:r>
    </w:p>
    <w:p w:rsidR="00537A2B" w:rsidRDefault="00537A2B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sz w:val="22"/>
          <w:szCs w:val="22"/>
        </w:rPr>
      </w:pPr>
    </w:p>
    <w:p w:rsidR="00537A2B" w:rsidRDefault="00DD6872">
      <w:pPr>
        <w:pStyle w:val="Standard"/>
        <w:tabs>
          <w:tab w:val="left" w:pos="0"/>
          <w:tab w:val="left" w:pos="284"/>
        </w:tabs>
        <w:autoSpaceDE w:val="0"/>
        <w:jc w:val="center"/>
        <w:rPr>
          <w:rFonts w:eastAsia="Andale Sans UI" w:cs="Times New Roman"/>
          <w:sz w:val="22"/>
          <w:szCs w:val="22"/>
        </w:rPr>
      </w:pPr>
      <m:oMathPara>
        <m:oMath>
          <m:r>
            <w:rPr>
              <w:rFonts w:ascii="Cambria Math" w:hAnsi="Cambria Math" w:cs="Times New Roman"/>
            </w:rPr>
            <m:t>K4=10×(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BK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oferty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BK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max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)pkt</m:t>
          </m:r>
        </m:oMath>
      </m:oMathPara>
    </w:p>
    <w:p w:rsidR="00537A2B" w:rsidRDefault="00F475A5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i/>
          <w:iCs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gdzie:</w:t>
      </w:r>
    </w:p>
    <w:p w:rsidR="00537A2B" w:rsidRDefault="00F475A5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eastAsia="Andale Sans UI" w:cs="Times New Roman"/>
          <w:i/>
          <w:iCs/>
          <w:sz w:val="22"/>
          <w:szCs w:val="22"/>
        </w:rPr>
      </w:pP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  <w:t xml:space="preserve">BK max – </w:t>
      </w:r>
      <w:r>
        <w:rPr>
          <w:rFonts w:eastAsia="Andale Sans UI" w:cs="Times New Roman"/>
          <w:sz w:val="22"/>
          <w:szCs w:val="22"/>
        </w:rPr>
        <w:t>oznacza najwyższą wydajność bębna spośród badanych ofert,</w:t>
      </w:r>
    </w:p>
    <w:p w:rsidR="00537A2B" w:rsidRDefault="00F475A5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cs="Times New Roman"/>
          <w:b/>
          <w:sz w:val="22"/>
          <w:szCs w:val="22"/>
        </w:rPr>
      </w:pP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  <w:t>BK oferty</w:t>
      </w:r>
      <w:r>
        <w:rPr>
          <w:rFonts w:eastAsia="Andale Sans UI" w:cs="Times New Roman"/>
          <w:sz w:val="22"/>
          <w:szCs w:val="22"/>
        </w:rPr>
        <w:t xml:space="preserve"> – oznacza wydajność bębna w badanej ofercie</w:t>
      </w:r>
    </w:p>
    <w:p w:rsidR="00537A2B" w:rsidRDefault="00537A2B">
      <w:pPr>
        <w:pStyle w:val="Standard"/>
        <w:tabs>
          <w:tab w:val="left" w:pos="0"/>
        </w:tabs>
        <w:jc w:val="both"/>
        <w:rPr>
          <w:rFonts w:cs="Times New Roman"/>
          <w:b/>
          <w:sz w:val="22"/>
          <w:szCs w:val="22"/>
        </w:rPr>
      </w:pPr>
    </w:p>
    <w:p w:rsidR="00537A2B" w:rsidRDefault="00F475A5">
      <w:pPr>
        <w:pStyle w:val="Standard"/>
        <w:tabs>
          <w:tab w:val="left" w:pos="0"/>
        </w:tabs>
        <w:spacing w:line="360" w:lineRule="auto"/>
        <w:jc w:val="both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Zamawiający wymaga, aby minimalna wydajność czarnego bębna wynosiła 400000 stron A4</w:t>
      </w:r>
      <w:r>
        <w:rPr>
          <w:rFonts w:eastAsia="Andale Sans UI" w:cs="Times New Roman"/>
          <w:sz w:val="22"/>
          <w:szCs w:val="22"/>
        </w:rPr>
        <w:br/>
        <w:t>wg specyfikacji producenta urządzenia. W przypadku gdy Wykonawca zaproponuje bęben</w:t>
      </w:r>
      <w:r>
        <w:rPr>
          <w:rFonts w:eastAsia="Andale Sans UI" w:cs="Times New Roman"/>
          <w:sz w:val="22"/>
          <w:szCs w:val="22"/>
        </w:rPr>
        <w:br/>
        <w:t>o wydajności mniejszej niż 400000 stron,  Zamawiający odrzuci ofertę jako niezgodną z SWZ. W przypadku gdy Wykonawca nie zawrze informacji o wydajności bębna w ofercie, Zamawiający przyjmie, że Wykonawca oferuje bęben o minimalnej wymaganej wydajności, tj. 400000 stron A4 i przyzna punkty zgodnie z powyższym wzorem.</w:t>
      </w:r>
    </w:p>
    <w:p w:rsidR="00537A2B" w:rsidRDefault="00F475A5">
      <w:pPr>
        <w:pStyle w:val="Standard"/>
        <w:tabs>
          <w:tab w:val="left" w:pos="0"/>
        </w:tabs>
        <w:spacing w:line="360" w:lineRule="auto"/>
        <w:jc w:val="both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lastRenderedPageBreak/>
        <w:t xml:space="preserve">W przypadku zaoferowania urządzenia wyposażonego w </w:t>
      </w:r>
      <w:proofErr w:type="spellStart"/>
      <w:r>
        <w:rPr>
          <w:rFonts w:eastAsia="Andale Sans UI" w:cs="Times New Roman"/>
          <w:sz w:val="22"/>
          <w:szCs w:val="22"/>
        </w:rPr>
        <w:t>cartridge</w:t>
      </w:r>
      <w:proofErr w:type="spellEnd"/>
      <w:r>
        <w:rPr>
          <w:rFonts w:eastAsia="Andale Sans UI" w:cs="Times New Roman"/>
          <w:sz w:val="22"/>
          <w:szCs w:val="22"/>
        </w:rPr>
        <w:t xml:space="preserve"> Zamawiający wymaga aby jego minimalna wydajność wynosiła 400000 stron A4 wg specyfikacji producenta urządzenia. W przypadku gdy Wykonawca zaproponuje </w:t>
      </w:r>
      <w:proofErr w:type="spellStart"/>
      <w:r>
        <w:rPr>
          <w:rFonts w:eastAsia="Andale Sans UI" w:cs="Times New Roman"/>
          <w:sz w:val="22"/>
          <w:szCs w:val="22"/>
        </w:rPr>
        <w:t>cartridge</w:t>
      </w:r>
      <w:proofErr w:type="spellEnd"/>
      <w:r>
        <w:rPr>
          <w:rFonts w:eastAsia="Andale Sans UI" w:cs="Times New Roman"/>
          <w:sz w:val="22"/>
          <w:szCs w:val="22"/>
        </w:rPr>
        <w:t xml:space="preserve"> o wydajności mniejszej niż 400000 stron A4 Zamawiający odrzuci ofertę jako niezgodną z SWZ. W przypadku gdy Wykonawca nie zawrze informacji o wydajności </w:t>
      </w:r>
      <w:proofErr w:type="spellStart"/>
      <w:r>
        <w:rPr>
          <w:rFonts w:eastAsia="Andale Sans UI" w:cs="Times New Roman"/>
          <w:sz w:val="22"/>
          <w:szCs w:val="22"/>
        </w:rPr>
        <w:t>cartridge’a</w:t>
      </w:r>
      <w:proofErr w:type="spellEnd"/>
      <w:r>
        <w:rPr>
          <w:rFonts w:eastAsia="Andale Sans UI" w:cs="Times New Roman"/>
          <w:sz w:val="22"/>
          <w:szCs w:val="22"/>
        </w:rPr>
        <w:t xml:space="preserve"> w ofercie, Zamawiający przyjmie, że Wykonawca oferuje </w:t>
      </w:r>
      <w:proofErr w:type="spellStart"/>
      <w:r>
        <w:rPr>
          <w:rFonts w:eastAsia="Andale Sans UI" w:cs="Times New Roman"/>
          <w:sz w:val="22"/>
          <w:szCs w:val="22"/>
        </w:rPr>
        <w:t>cartridge</w:t>
      </w:r>
      <w:proofErr w:type="spellEnd"/>
      <w:r>
        <w:rPr>
          <w:rFonts w:eastAsia="Andale Sans UI" w:cs="Times New Roman"/>
          <w:sz w:val="22"/>
          <w:szCs w:val="22"/>
        </w:rPr>
        <w:t xml:space="preserve"> o minimalnej wymaganej wydajności, tj. 400000 stron A4. Punkty zostaną przyznane jedynie w przypadku gdy wydajność </w:t>
      </w:r>
      <w:proofErr w:type="spellStart"/>
      <w:r>
        <w:rPr>
          <w:rFonts w:eastAsia="Andale Sans UI" w:cs="Times New Roman"/>
          <w:sz w:val="22"/>
          <w:szCs w:val="22"/>
        </w:rPr>
        <w:t>cartridge’a</w:t>
      </w:r>
      <w:proofErr w:type="spellEnd"/>
      <w:r>
        <w:rPr>
          <w:rFonts w:eastAsia="Andale Sans UI" w:cs="Times New Roman"/>
          <w:sz w:val="22"/>
          <w:szCs w:val="22"/>
        </w:rPr>
        <w:t xml:space="preserve"> wyniesie 400000 stron A4 zgodnie z powyższym wzorem.</w:t>
      </w:r>
    </w:p>
    <w:p w:rsidR="00B47A5E" w:rsidRDefault="00B47A5E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b/>
          <w:sz w:val="22"/>
          <w:szCs w:val="22"/>
        </w:rPr>
      </w:pPr>
    </w:p>
    <w:p w:rsidR="00537A2B" w:rsidRDefault="00F475A5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b/>
          <w:sz w:val="22"/>
          <w:szCs w:val="22"/>
        </w:rPr>
        <w:t>Zasady wyboru oferty i udzielenia zamówienia:</w:t>
      </w:r>
    </w:p>
    <w:p w:rsidR="00537A2B" w:rsidRDefault="00F475A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jc w:val="both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Zamawiający uzna za najkorzystniejszą ofertę Wykonawcy, który spełni warunki udziału</w:t>
      </w:r>
      <w:r>
        <w:rPr>
          <w:rFonts w:eastAsia="Andale Sans UI" w:cs="Times New Roman"/>
          <w:sz w:val="22"/>
          <w:szCs w:val="22"/>
        </w:rPr>
        <w:br/>
        <w:t>w postępowaniu, nie podlega wykluczeniu, a jego oferta nie będzie podlegać odrzuceniu oraz otrzyma największą liczbę punktów wyliczoną zgodnie ze wzorem.</w:t>
      </w:r>
    </w:p>
    <w:p w:rsidR="00537A2B" w:rsidRDefault="00537A2B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sz w:val="22"/>
          <w:szCs w:val="22"/>
        </w:rPr>
      </w:pPr>
    </w:p>
    <w:p w:rsidR="00537A2B" w:rsidRDefault="00F475A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 xml:space="preserve">K – łączna </w:t>
      </w:r>
      <w:r w:rsidR="00DD6872">
        <w:rPr>
          <w:rFonts w:eastAsia="Andale Sans UI" w:cs="Times New Roman"/>
          <w:sz w:val="22"/>
          <w:szCs w:val="22"/>
        </w:rPr>
        <w:t>liczba</w:t>
      </w:r>
      <w:r>
        <w:rPr>
          <w:rFonts w:eastAsia="Andale Sans UI" w:cs="Times New Roman"/>
          <w:sz w:val="22"/>
          <w:szCs w:val="22"/>
        </w:rPr>
        <w:t xml:space="preserve"> punktów uzyskana w poszczególnych kryteriach. Maksymalna </w:t>
      </w:r>
      <w:r w:rsidR="00DD6872">
        <w:rPr>
          <w:rFonts w:eastAsia="Andale Sans UI" w:cs="Times New Roman"/>
          <w:sz w:val="22"/>
          <w:szCs w:val="22"/>
        </w:rPr>
        <w:t xml:space="preserve">liczba </w:t>
      </w:r>
      <w:r>
        <w:rPr>
          <w:rFonts w:eastAsia="Andale Sans UI" w:cs="Times New Roman"/>
          <w:sz w:val="22"/>
          <w:szCs w:val="22"/>
        </w:rPr>
        <w:t>punktów, którą może uzyskać Wykonawca wynosi 100 pkt.</w:t>
      </w:r>
    </w:p>
    <w:p w:rsidR="00537A2B" w:rsidRDefault="00537A2B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sz w:val="22"/>
          <w:szCs w:val="22"/>
        </w:rPr>
      </w:pPr>
    </w:p>
    <w:p w:rsidR="00537A2B" w:rsidRDefault="00B47A5E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Sposób obliczenia łącznej liczby</w:t>
      </w:r>
      <w:r w:rsidR="00F475A5">
        <w:rPr>
          <w:rFonts w:cs="Times New Roman"/>
          <w:b/>
          <w:sz w:val="22"/>
          <w:szCs w:val="22"/>
        </w:rPr>
        <w:t xml:space="preserve"> punktów (K) za wyżej wymienione kryteria:</w:t>
      </w:r>
    </w:p>
    <w:p w:rsidR="00537A2B" w:rsidRDefault="00B47A5E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  <w:b/>
          <w:sz w:val="22"/>
          <w:szCs w:val="22"/>
        </w:rPr>
      </w:pPr>
      <w:r>
        <w:rPr>
          <w:rFonts w:cs="Times New Roman"/>
          <w:b/>
          <w:color w:val="000000"/>
        </w:rPr>
        <w:t>K = K1 + K2 + K3 + K4</w:t>
      </w:r>
    </w:p>
    <w:sectPr w:rsidR="00537A2B">
      <w:pgSz w:w="11906" w:h="16838"/>
      <w:pgMar w:top="708" w:right="1134" w:bottom="70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4"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7"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4"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7"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21D"/>
    <w:rsid w:val="004211E3"/>
    <w:rsid w:val="00537A2B"/>
    <w:rsid w:val="0089421D"/>
    <w:rsid w:val="00A77378"/>
    <w:rsid w:val="00B4753A"/>
    <w:rsid w:val="00B47A5E"/>
    <w:rsid w:val="00B821E9"/>
    <w:rsid w:val="00D24D01"/>
    <w:rsid w:val="00D910CC"/>
    <w:rsid w:val="00DD6872"/>
    <w:rsid w:val="00DE0069"/>
    <w:rsid w:val="00EA7A11"/>
    <w:rsid w:val="00F4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925121"/>
  <w15:chartTrackingRefBased/>
  <w15:docId w15:val="{EDBEA419-40A7-4839-A0C9-3A8163EA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Domylnaczcionkaakapitu3">
    <w:name w:val="Domyślna czcionka akapitu3"/>
  </w:style>
  <w:style w:type="character" w:customStyle="1" w:styleId="WW8Num1z0">
    <w:name w:val="WW8Num1z0"/>
    <w:rPr>
      <w:rFonts w:ascii="Symbol" w:hAnsi="Symbol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Domylnaczcionkaakapitu2">
    <w:name w:val="Domyślna czcionka akapitu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11">
    <w:name w:val="Default Paragraph Font11"/>
  </w:style>
  <w:style w:type="character" w:customStyle="1" w:styleId="DefaultParagraphFont1">
    <w:name w:val="Default Paragraph Font1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Andale Sans UI" w:hAnsi="Symbol" w:cs="Symbol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5z0">
    <w:name w:val="WW8Num15z0"/>
    <w:rPr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4z0">
    <w:name w:val="WW8Num24z0"/>
    <w:rPr>
      <w:rFonts w:cs="Calibri"/>
      <w:b w:val="0"/>
      <w:i w:val="0"/>
      <w:spacing w:val="-2"/>
      <w:sz w:val="24"/>
      <w:szCs w:val="24"/>
      <w:lang w:val="pl-P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NumberingSymbolsuser">
    <w:name w:val="Numbering Symbols (user)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Segoe UI" w:hAnsi="Segoe UI" w:cs="Mangal"/>
      <w:kern w:val="2"/>
      <w:sz w:val="18"/>
      <w:szCs w:val="16"/>
      <w:lang w:eastAsia="zh-CN" w:bidi="hi-I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pPr>
      <w:suppressLineNumbers/>
    </w:p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Headinguser">
    <w:name w:val="Heading (user)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user">
    <w:name w:val="Index (user)"/>
    <w:basedOn w:val="Standard"/>
    <w:pPr>
      <w:suppressLineNumbers/>
    </w:pPr>
  </w:style>
  <w:style w:type="paragraph" w:styleId="NormalnyWeb">
    <w:name w:val="Normal (Web)"/>
    <w:basedOn w:val="Standard"/>
    <w:pPr>
      <w:spacing w:before="280" w:after="119"/>
    </w:pPr>
  </w:style>
  <w:style w:type="paragraph" w:customStyle="1" w:styleId="BodyText21">
    <w:name w:val="Body Text 21"/>
    <w:basedOn w:val="Standard"/>
    <w:pPr>
      <w:jc w:val="both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oprawka">
    <w:name w:val="Revision"/>
    <w:pPr>
      <w:suppressAutoHyphens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</w:p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cp:keywords/>
  <cp:lastModifiedBy>Krzysztof Kliman</cp:lastModifiedBy>
  <cp:revision>4</cp:revision>
  <cp:lastPrinted>2024-09-09T07:34:00Z</cp:lastPrinted>
  <dcterms:created xsi:type="dcterms:W3CDTF">2025-04-23T10:23:00Z</dcterms:created>
  <dcterms:modified xsi:type="dcterms:W3CDTF">2025-04-28T08:52:00Z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